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89D" w:rsidRPr="00F11F43" w:rsidRDefault="00A7789D" w:rsidP="00A7789D">
      <w:pPr>
        <w:spacing w:after="0" w:line="240" w:lineRule="exact"/>
        <w:jc w:val="center"/>
        <w:rPr>
          <w:rFonts w:ascii="Times New Roman" w:hAnsi="Times New Roman"/>
          <w:bCs/>
          <w:sz w:val="28"/>
          <w:szCs w:val="28"/>
        </w:rPr>
      </w:pPr>
      <w:r w:rsidRPr="00F11F43">
        <w:rPr>
          <w:rFonts w:ascii="Times New Roman" w:hAnsi="Times New Roman"/>
          <w:bCs/>
          <w:sz w:val="28"/>
          <w:szCs w:val="28"/>
        </w:rPr>
        <w:t>Ставропольский край</w:t>
      </w:r>
    </w:p>
    <w:p w:rsidR="00A7789D" w:rsidRPr="00F11F43" w:rsidRDefault="00A7789D" w:rsidP="00A7789D">
      <w:pPr>
        <w:spacing w:after="0" w:line="240" w:lineRule="exact"/>
        <w:jc w:val="center"/>
        <w:rPr>
          <w:rFonts w:ascii="Times New Roman" w:hAnsi="Times New Roman"/>
          <w:bCs/>
          <w:sz w:val="28"/>
          <w:szCs w:val="28"/>
        </w:rPr>
      </w:pPr>
      <w:r w:rsidRPr="00F11F43">
        <w:rPr>
          <w:rFonts w:ascii="Times New Roman" w:hAnsi="Times New Roman"/>
          <w:bCs/>
          <w:sz w:val="28"/>
          <w:szCs w:val="28"/>
        </w:rPr>
        <w:t xml:space="preserve">Муниципальный этап всероссийской олимпиады школьников </w:t>
      </w:r>
    </w:p>
    <w:p w:rsidR="00A7789D" w:rsidRPr="00F11F43" w:rsidRDefault="00A7789D" w:rsidP="00A7789D">
      <w:pPr>
        <w:spacing w:after="0" w:line="240" w:lineRule="exact"/>
        <w:jc w:val="center"/>
        <w:rPr>
          <w:rFonts w:ascii="Times New Roman" w:hAnsi="Times New Roman"/>
          <w:bCs/>
          <w:sz w:val="28"/>
          <w:szCs w:val="28"/>
        </w:rPr>
      </w:pPr>
      <w:r w:rsidRPr="00F11F43">
        <w:rPr>
          <w:rFonts w:ascii="Times New Roman" w:hAnsi="Times New Roman"/>
          <w:bCs/>
          <w:sz w:val="28"/>
          <w:szCs w:val="28"/>
        </w:rPr>
        <w:t>201</w:t>
      </w:r>
      <w:r>
        <w:rPr>
          <w:rFonts w:ascii="Times New Roman" w:hAnsi="Times New Roman"/>
          <w:bCs/>
          <w:sz w:val="28"/>
          <w:szCs w:val="28"/>
        </w:rPr>
        <w:t>8</w:t>
      </w:r>
      <w:r w:rsidRPr="00F11F43">
        <w:rPr>
          <w:rFonts w:ascii="Times New Roman" w:hAnsi="Times New Roman"/>
          <w:bCs/>
          <w:sz w:val="28"/>
          <w:szCs w:val="28"/>
        </w:rPr>
        <w:t>/1</w:t>
      </w:r>
      <w:r>
        <w:rPr>
          <w:rFonts w:ascii="Times New Roman" w:hAnsi="Times New Roman"/>
          <w:bCs/>
          <w:sz w:val="28"/>
          <w:szCs w:val="28"/>
        </w:rPr>
        <w:t>9</w:t>
      </w:r>
      <w:r w:rsidRPr="00F11F43">
        <w:rPr>
          <w:rFonts w:ascii="Times New Roman" w:hAnsi="Times New Roman"/>
          <w:bCs/>
          <w:sz w:val="28"/>
          <w:szCs w:val="28"/>
        </w:rPr>
        <w:t xml:space="preserve"> учебного года</w:t>
      </w:r>
    </w:p>
    <w:p w:rsidR="00A7789D" w:rsidRPr="00F11F43" w:rsidRDefault="00A7789D" w:rsidP="00F80938">
      <w:pPr>
        <w:ind w:right="-214"/>
        <w:jc w:val="center"/>
        <w:rPr>
          <w:rFonts w:ascii="Times New Roman" w:hAnsi="Times New Roman"/>
          <w:bCs/>
          <w:sz w:val="28"/>
          <w:szCs w:val="28"/>
        </w:rPr>
      </w:pPr>
      <w:r w:rsidRPr="00F11F43">
        <w:rPr>
          <w:rFonts w:ascii="Times New Roman" w:hAnsi="Times New Roman"/>
          <w:bCs/>
          <w:sz w:val="28"/>
          <w:szCs w:val="28"/>
        </w:rPr>
        <w:t xml:space="preserve"> </w:t>
      </w:r>
    </w:p>
    <w:p w:rsidR="00A7789D" w:rsidRPr="00F11F43" w:rsidRDefault="00A7789D" w:rsidP="00A7789D">
      <w:pPr>
        <w:spacing w:after="0" w:line="240" w:lineRule="auto"/>
        <w:jc w:val="center"/>
        <w:rPr>
          <w:rFonts w:ascii="Times New Roman" w:hAnsi="Times New Roman"/>
          <w:bCs/>
          <w:sz w:val="28"/>
          <w:szCs w:val="28"/>
        </w:rPr>
      </w:pPr>
      <w:r w:rsidRPr="00F11F43">
        <w:rPr>
          <w:rFonts w:ascii="Times New Roman" w:hAnsi="Times New Roman"/>
          <w:bCs/>
          <w:sz w:val="28"/>
          <w:szCs w:val="28"/>
        </w:rPr>
        <w:t xml:space="preserve">Требования к организации и проведению </w:t>
      </w:r>
    </w:p>
    <w:p w:rsidR="00A7789D" w:rsidRPr="00F11F43" w:rsidRDefault="00A7789D" w:rsidP="00A7789D">
      <w:pPr>
        <w:spacing w:after="0" w:line="240" w:lineRule="auto"/>
        <w:jc w:val="center"/>
        <w:rPr>
          <w:rFonts w:ascii="Times New Roman" w:hAnsi="Times New Roman"/>
          <w:bCs/>
          <w:sz w:val="28"/>
          <w:szCs w:val="28"/>
        </w:rPr>
      </w:pPr>
      <w:r w:rsidRPr="00F11F43">
        <w:rPr>
          <w:rFonts w:ascii="Times New Roman" w:hAnsi="Times New Roman"/>
          <w:bCs/>
          <w:sz w:val="28"/>
          <w:szCs w:val="28"/>
        </w:rPr>
        <w:t xml:space="preserve">муниципального этапа всероссийской олимпиады школьников </w:t>
      </w:r>
    </w:p>
    <w:p w:rsidR="00A7789D" w:rsidRPr="00F11F43" w:rsidRDefault="00A7789D" w:rsidP="00A7789D">
      <w:pPr>
        <w:spacing w:after="0" w:line="240" w:lineRule="auto"/>
        <w:jc w:val="center"/>
        <w:rPr>
          <w:rFonts w:ascii="Times New Roman" w:hAnsi="Times New Roman"/>
          <w:sz w:val="28"/>
          <w:szCs w:val="28"/>
        </w:rPr>
      </w:pPr>
      <w:proofErr w:type="gramStart"/>
      <w:r w:rsidRPr="00F11F43">
        <w:rPr>
          <w:rFonts w:ascii="Times New Roman" w:hAnsi="Times New Roman"/>
          <w:bCs/>
          <w:sz w:val="28"/>
          <w:szCs w:val="28"/>
        </w:rPr>
        <w:t xml:space="preserve">по </w:t>
      </w:r>
      <w:r w:rsidRPr="000001A9">
        <w:rPr>
          <w:rFonts w:ascii="Times New Roman" w:eastAsia="Arial Unicode MS" w:hAnsi="Times New Roman" w:cs="Times New Roman"/>
          <w:color w:val="000000"/>
          <w:sz w:val="28"/>
          <w:szCs w:val="28"/>
          <w:lang w:eastAsia="ru-RU"/>
        </w:rPr>
        <w:t> ис</w:t>
      </w:r>
      <w:r>
        <w:rPr>
          <w:rFonts w:ascii="Times New Roman" w:eastAsia="Arial Unicode MS" w:hAnsi="Times New Roman" w:cs="Times New Roman"/>
          <w:color w:val="000000"/>
          <w:sz w:val="28"/>
          <w:szCs w:val="28"/>
          <w:lang w:eastAsia="ru-RU"/>
        </w:rPr>
        <w:t>панскому</w:t>
      </w:r>
      <w:proofErr w:type="gramEnd"/>
      <w:r>
        <w:rPr>
          <w:rFonts w:ascii="Times New Roman" w:eastAsia="Arial Unicode MS" w:hAnsi="Times New Roman" w:cs="Times New Roman"/>
          <w:color w:val="000000"/>
          <w:sz w:val="28"/>
          <w:szCs w:val="28"/>
          <w:lang w:eastAsia="ru-RU"/>
        </w:rPr>
        <w:t xml:space="preserve"> языку</w:t>
      </w:r>
      <w:r w:rsidRPr="000001A9">
        <w:rPr>
          <w:rFonts w:ascii="Times New Roman" w:eastAsia="Arial Unicode MS" w:hAnsi="Times New Roman" w:cs="Times New Roman"/>
          <w:color w:val="000000"/>
          <w:sz w:val="28"/>
          <w:szCs w:val="28"/>
          <w:lang w:eastAsia="ru-RU"/>
        </w:rPr>
        <w:t xml:space="preserve"> </w:t>
      </w:r>
      <w:r w:rsidRPr="00F11F43">
        <w:rPr>
          <w:rFonts w:ascii="Times New Roman" w:hAnsi="Times New Roman"/>
          <w:bCs/>
          <w:sz w:val="28"/>
          <w:szCs w:val="28"/>
        </w:rPr>
        <w:t>в 201</w:t>
      </w:r>
      <w:r>
        <w:rPr>
          <w:rFonts w:ascii="Times New Roman" w:hAnsi="Times New Roman"/>
          <w:bCs/>
          <w:sz w:val="28"/>
          <w:szCs w:val="28"/>
        </w:rPr>
        <w:t>8</w:t>
      </w:r>
      <w:r w:rsidRPr="00F11F43">
        <w:rPr>
          <w:rFonts w:ascii="Times New Roman" w:hAnsi="Times New Roman"/>
          <w:bCs/>
          <w:sz w:val="28"/>
          <w:szCs w:val="28"/>
        </w:rPr>
        <w:t>/1</w:t>
      </w:r>
      <w:r>
        <w:rPr>
          <w:rFonts w:ascii="Times New Roman" w:hAnsi="Times New Roman"/>
          <w:bCs/>
          <w:sz w:val="28"/>
          <w:szCs w:val="28"/>
        </w:rPr>
        <w:t>9</w:t>
      </w:r>
      <w:r w:rsidRPr="00F11F43">
        <w:rPr>
          <w:rFonts w:ascii="Times New Roman" w:hAnsi="Times New Roman"/>
          <w:bCs/>
          <w:sz w:val="28"/>
          <w:szCs w:val="28"/>
        </w:rPr>
        <w:t xml:space="preserve"> учебном году</w:t>
      </w:r>
    </w:p>
    <w:p w:rsidR="00A7789D" w:rsidRDefault="00A7789D" w:rsidP="00A7789D">
      <w:pPr>
        <w:spacing w:after="0" w:line="240" w:lineRule="auto"/>
        <w:jc w:val="right"/>
        <w:rPr>
          <w:rFonts w:ascii="Times New Roman" w:hAnsi="Times New Roman" w:cs="Times New Roman"/>
          <w:b/>
          <w:sz w:val="28"/>
          <w:szCs w:val="28"/>
        </w:rPr>
      </w:pPr>
    </w:p>
    <w:p w:rsidR="00A7789D" w:rsidRDefault="00A7789D" w:rsidP="00A7789D">
      <w:pPr>
        <w:spacing w:after="0" w:line="240" w:lineRule="auto"/>
        <w:ind w:firstLine="709"/>
        <w:jc w:val="both"/>
        <w:rPr>
          <w:rFonts w:ascii="Times New Roman" w:hAnsi="Times New Roman" w:cs="Times New Roman"/>
          <w:sz w:val="28"/>
          <w:szCs w:val="28"/>
        </w:rPr>
      </w:pPr>
      <w:r w:rsidRPr="002C2F6D">
        <w:rPr>
          <w:rFonts w:ascii="Times New Roman" w:hAnsi="Times New Roman" w:cs="Times New Roman"/>
          <w:sz w:val="28"/>
          <w:szCs w:val="28"/>
        </w:rPr>
        <w:t>Главная цель изучения учебного предмета «Испанский язык» в школе – это формирование коммуникативной компетенции обучающихся. Всероссийская олимпиада школьников по испанскому языку на всех своих этапах ориентируется на реализацию этой цели и способствует её достижению.</w:t>
      </w:r>
    </w:p>
    <w:p w:rsidR="00F80938" w:rsidRPr="002C2F6D" w:rsidRDefault="00F80938" w:rsidP="00A7789D">
      <w:pPr>
        <w:spacing w:after="0" w:line="240" w:lineRule="auto"/>
        <w:ind w:firstLine="709"/>
        <w:jc w:val="both"/>
        <w:rPr>
          <w:rFonts w:ascii="Times New Roman" w:hAnsi="Times New Roman" w:cs="Times New Roman"/>
          <w:sz w:val="28"/>
          <w:szCs w:val="28"/>
        </w:rPr>
      </w:pPr>
    </w:p>
    <w:p w:rsidR="00A7789D" w:rsidRPr="00562770" w:rsidRDefault="00A7789D" w:rsidP="00A7789D">
      <w:pPr>
        <w:spacing w:after="0" w:line="240" w:lineRule="auto"/>
        <w:ind w:firstLine="709"/>
        <w:jc w:val="both"/>
        <w:rPr>
          <w:rFonts w:ascii="Times New Roman" w:hAnsi="Times New Roman" w:cs="Times New Roman"/>
          <w:b/>
          <w:sz w:val="28"/>
          <w:szCs w:val="28"/>
        </w:rPr>
      </w:pPr>
      <w:r w:rsidRPr="00562770">
        <w:rPr>
          <w:rFonts w:ascii="Times New Roman" w:hAnsi="Times New Roman" w:cs="Times New Roman"/>
          <w:sz w:val="28"/>
          <w:szCs w:val="28"/>
        </w:rPr>
        <w:t xml:space="preserve"> </w:t>
      </w:r>
      <w:r w:rsidRPr="00562770">
        <w:rPr>
          <w:rFonts w:ascii="Times New Roman" w:hAnsi="Times New Roman" w:cs="Times New Roman"/>
          <w:b/>
          <w:sz w:val="28"/>
          <w:szCs w:val="28"/>
        </w:rPr>
        <w:t xml:space="preserve">Особенности муниципального этапа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Муниципальный этап олимпиады по испанскому языку проводится в соответствии с Порядком проведения всероссийской олимпиады школьников</w:t>
      </w:r>
      <w:r>
        <w:rPr>
          <w:rFonts w:ascii="Times New Roman" w:hAnsi="Times New Roman" w:cs="Times New Roman"/>
          <w:sz w:val="28"/>
          <w:szCs w:val="28"/>
        </w:rPr>
        <w:t xml:space="preserve"> </w:t>
      </w:r>
      <w:r w:rsidRPr="00562770">
        <w:rPr>
          <w:rFonts w:ascii="Times New Roman" w:hAnsi="Times New Roman" w:cs="Times New Roman"/>
          <w:sz w:val="28"/>
          <w:szCs w:val="28"/>
        </w:rPr>
        <w:t xml:space="preserve">от 18 ноября 2013 года (№1252). </w:t>
      </w:r>
    </w:p>
    <w:p w:rsidR="00A7789D" w:rsidRDefault="00A7789D" w:rsidP="00A778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562770">
        <w:rPr>
          <w:rFonts w:ascii="Times New Roman" w:hAnsi="Times New Roman" w:cs="Times New Roman"/>
          <w:sz w:val="28"/>
          <w:szCs w:val="28"/>
        </w:rPr>
        <w:t>муниципально</w:t>
      </w:r>
      <w:r>
        <w:rPr>
          <w:rFonts w:ascii="Times New Roman" w:hAnsi="Times New Roman" w:cs="Times New Roman"/>
          <w:sz w:val="28"/>
          <w:szCs w:val="28"/>
        </w:rPr>
        <w:t>м</w:t>
      </w:r>
      <w:r w:rsidRPr="00562770">
        <w:rPr>
          <w:rFonts w:ascii="Times New Roman" w:hAnsi="Times New Roman" w:cs="Times New Roman"/>
          <w:sz w:val="28"/>
          <w:szCs w:val="28"/>
        </w:rPr>
        <w:t xml:space="preserve"> этап</w:t>
      </w:r>
      <w:r>
        <w:rPr>
          <w:rFonts w:ascii="Times New Roman" w:hAnsi="Times New Roman" w:cs="Times New Roman"/>
          <w:sz w:val="28"/>
          <w:szCs w:val="28"/>
        </w:rPr>
        <w:t>е</w:t>
      </w:r>
      <w:r w:rsidRPr="00562770">
        <w:rPr>
          <w:rFonts w:ascii="Times New Roman" w:hAnsi="Times New Roman" w:cs="Times New Roman"/>
          <w:sz w:val="28"/>
          <w:szCs w:val="28"/>
        </w:rPr>
        <w:t xml:space="preserve"> всероссийской олимпиады школьников по испанскому языку принимают участие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w:t>
      </w:r>
    </w:p>
    <w:p w:rsidR="00F80938" w:rsidRPr="00562770" w:rsidRDefault="00F80938" w:rsidP="00A7789D">
      <w:pPr>
        <w:spacing w:after="0" w:line="240" w:lineRule="auto"/>
        <w:ind w:firstLine="709"/>
        <w:jc w:val="both"/>
        <w:rPr>
          <w:rFonts w:ascii="Times New Roman" w:hAnsi="Times New Roman" w:cs="Times New Roman"/>
          <w:sz w:val="28"/>
          <w:szCs w:val="28"/>
        </w:rPr>
      </w:pPr>
    </w:p>
    <w:p w:rsidR="00A7789D" w:rsidRPr="00562770" w:rsidRDefault="00A7789D" w:rsidP="00A7789D">
      <w:pPr>
        <w:spacing w:after="0" w:line="240" w:lineRule="auto"/>
        <w:ind w:firstLine="709"/>
        <w:jc w:val="both"/>
        <w:rPr>
          <w:rFonts w:ascii="Times New Roman" w:hAnsi="Times New Roman" w:cs="Times New Roman"/>
          <w:b/>
          <w:sz w:val="28"/>
          <w:szCs w:val="28"/>
        </w:rPr>
      </w:pPr>
      <w:r w:rsidRPr="00562770">
        <w:rPr>
          <w:rFonts w:ascii="Times New Roman" w:hAnsi="Times New Roman" w:cs="Times New Roman"/>
          <w:b/>
          <w:sz w:val="28"/>
          <w:szCs w:val="28"/>
        </w:rPr>
        <w:t xml:space="preserve">Принципы составления олимпиадных заданий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При составлении олимпиадных заданий составители руководствовались критериями, разрабо</w:t>
      </w:r>
      <w:r>
        <w:rPr>
          <w:rFonts w:ascii="Times New Roman" w:hAnsi="Times New Roman" w:cs="Times New Roman"/>
          <w:sz w:val="28"/>
          <w:szCs w:val="28"/>
        </w:rPr>
        <w:t xml:space="preserve">танными </w:t>
      </w:r>
      <w:r w:rsidR="00F80938">
        <w:rPr>
          <w:rFonts w:ascii="Times New Roman" w:hAnsi="Times New Roman" w:cs="Times New Roman"/>
          <w:sz w:val="28"/>
          <w:szCs w:val="28"/>
        </w:rPr>
        <w:t>ц</w:t>
      </w:r>
      <w:r>
        <w:rPr>
          <w:rFonts w:ascii="Times New Roman" w:hAnsi="Times New Roman" w:cs="Times New Roman"/>
          <w:sz w:val="28"/>
          <w:szCs w:val="28"/>
        </w:rPr>
        <w:t>ентральной предметно-м</w:t>
      </w:r>
      <w:r w:rsidRPr="00562770">
        <w:rPr>
          <w:rFonts w:ascii="Times New Roman" w:hAnsi="Times New Roman" w:cs="Times New Roman"/>
          <w:sz w:val="28"/>
          <w:szCs w:val="28"/>
        </w:rPr>
        <w:t>етодической комиссией</w:t>
      </w:r>
      <w:r>
        <w:rPr>
          <w:rFonts w:ascii="Times New Roman" w:hAnsi="Times New Roman" w:cs="Times New Roman"/>
          <w:sz w:val="28"/>
          <w:szCs w:val="28"/>
        </w:rPr>
        <w:t>.</w:t>
      </w:r>
      <w:r w:rsidRPr="00562770">
        <w:rPr>
          <w:rFonts w:ascii="Times New Roman" w:hAnsi="Times New Roman" w:cs="Times New Roman"/>
          <w:sz w:val="28"/>
          <w:szCs w:val="28"/>
        </w:rPr>
        <w:t xml:space="preserve"> </w:t>
      </w:r>
      <w:r w:rsidR="00F80938">
        <w:rPr>
          <w:rFonts w:ascii="Times New Roman" w:hAnsi="Times New Roman" w:cs="Times New Roman"/>
          <w:sz w:val="28"/>
          <w:szCs w:val="28"/>
        </w:rPr>
        <w:t>м</w:t>
      </w:r>
      <w:r w:rsidRPr="00562770">
        <w:rPr>
          <w:rFonts w:ascii="Times New Roman" w:hAnsi="Times New Roman" w:cs="Times New Roman"/>
          <w:sz w:val="28"/>
          <w:szCs w:val="28"/>
        </w:rPr>
        <w:t>униципальный этап</w:t>
      </w:r>
      <w:r w:rsidR="00F80938">
        <w:rPr>
          <w:rFonts w:ascii="Times New Roman" w:hAnsi="Times New Roman" w:cs="Times New Roman"/>
          <w:sz w:val="28"/>
          <w:szCs w:val="28"/>
        </w:rPr>
        <w:t xml:space="preserve"> в</w:t>
      </w:r>
      <w:r w:rsidRPr="00562770">
        <w:rPr>
          <w:rFonts w:ascii="Times New Roman" w:hAnsi="Times New Roman" w:cs="Times New Roman"/>
          <w:sz w:val="28"/>
          <w:szCs w:val="28"/>
        </w:rPr>
        <w:t xml:space="preserve">сероссийской олимпиады по </w:t>
      </w:r>
      <w:r>
        <w:rPr>
          <w:rFonts w:ascii="Times New Roman" w:hAnsi="Times New Roman" w:cs="Times New Roman"/>
          <w:sz w:val="28"/>
          <w:szCs w:val="28"/>
        </w:rPr>
        <w:t xml:space="preserve">испанскому </w:t>
      </w:r>
      <w:r w:rsidRPr="00562770">
        <w:rPr>
          <w:rFonts w:ascii="Times New Roman" w:hAnsi="Times New Roman" w:cs="Times New Roman"/>
          <w:sz w:val="28"/>
          <w:szCs w:val="28"/>
        </w:rPr>
        <w:t xml:space="preserve">языку проводится с использованием одного комплекта заданий для каждой группы участников. Учитывая разницу в подготовке и языковой и речевой компетенциях обучающихся, потенциальные участники олимпиады разделены на две возрастные группы: 7-8 и 9-11 классы. Для каждой из указанных групп подготовлен отдельный комплект заданий с возрастающей степенью сложности от группы к группе, каждый комплект включает все виды заданий </w:t>
      </w:r>
      <w:r w:rsidR="00F80938">
        <w:rPr>
          <w:rFonts w:ascii="Times New Roman" w:hAnsi="Times New Roman" w:cs="Times New Roman"/>
          <w:sz w:val="28"/>
          <w:szCs w:val="28"/>
        </w:rPr>
        <w:t>в</w:t>
      </w:r>
      <w:r w:rsidRPr="00562770">
        <w:rPr>
          <w:rFonts w:ascii="Times New Roman" w:hAnsi="Times New Roman" w:cs="Times New Roman"/>
          <w:sz w:val="28"/>
          <w:szCs w:val="28"/>
        </w:rPr>
        <w:t xml:space="preserve">сероссийской олимпиады школьников по </w:t>
      </w:r>
      <w:r>
        <w:rPr>
          <w:rFonts w:ascii="Times New Roman" w:hAnsi="Times New Roman" w:cs="Times New Roman"/>
          <w:sz w:val="28"/>
          <w:szCs w:val="28"/>
        </w:rPr>
        <w:t xml:space="preserve">испанскому </w:t>
      </w:r>
      <w:r w:rsidRPr="00562770">
        <w:rPr>
          <w:rFonts w:ascii="Times New Roman" w:hAnsi="Times New Roman" w:cs="Times New Roman"/>
          <w:sz w:val="28"/>
          <w:szCs w:val="28"/>
        </w:rPr>
        <w:t>языку. Это особенно важно для подготовки участников муниципального этапа к будущим этапам олимпиады.</w:t>
      </w:r>
    </w:p>
    <w:p w:rsidR="00F80938" w:rsidRPr="00562770" w:rsidRDefault="00F80938" w:rsidP="00A7789D">
      <w:pPr>
        <w:spacing w:after="0" w:line="240" w:lineRule="auto"/>
        <w:ind w:firstLine="709"/>
        <w:jc w:val="both"/>
        <w:rPr>
          <w:rFonts w:ascii="Times New Roman" w:hAnsi="Times New Roman" w:cs="Times New Roman"/>
          <w:sz w:val="28"/>
          <w:szCs w:val="28"/>
        </w:rPr>
      </w:pPr>
    </w:p>
    <w:p w:rsidR="00A7789D" w:rsidRPr="00562770" w:rsidRDefault="00A7789D" w:rsidP="00A7789D">
      <w:pPr>
        <w:spacing w:after="0" w:line="240" w:lineRule="auto"/>
        <w:ind w:firstLine="709"/>
        <w:jc w:val="both"/>
        <w:rPr>
          <w:rFonts w:ascii="Times New Roman" w:hAnsi="Times New Roman" w:cs="Times New Roman"/>
          <w:b/>
          <w:sz w:val="28"/>
          <w:szCs w:val="28"/>
        </w:rPr>
      </w:pPr>
      <w:r w:rsidRPr="00562770">
        <w:rPr>
          <w:rFonts w:ascii="Times New Roman" w:hAnsi="Times New Roman" w:cs="Times New Roman"/>
          <w:b/>
          <w:sz w:val="28"/>
          <w:szCs w:val="28"/>
        </w:rPr>
        <w:t xml:space="preserve">Критерии выбора заданий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При выборе заданий составители ориентировались на с</w:t>
      </w:r>
      <w:r w:rsidR="00F80938">
        <w:rPr>
          <w:rFonts w:ascii="Times New Roman" w:hAnsi="Times New Roman" w:cs="Times New Roman"/>
          <w:sz w:val="28"/>
          <w:szCs w:val="28"/>
        </w:rPr>
        <w:t>труктуру заданий, предложенную ц</w:t>
      </w:r>
      <w:r w:rsidRPr="00562770">
        <w:rPr>
          <w:rFonts w:ascii="Times New Roman" w:hAnsi="Times New Roman" w:cs="Times New Roman"/>
          <w:sz w:val="28"/>
          <w:szCs w:val="28"/>
        </w:rPr>
        <w:t xml:space="preserve">ентральной предметно-методической комиссией, с </w:t>
      </w:r>
      <w:r w:rsidRPr="00562770">
        <w:rPr>
          <w:rFonts w:ascii="Times New Roman" w:hAnsi="Times New Roman" w:cs="Times New Roman"/>
          <w:sz w:val="28"/>
          <w:szCs w:val="28"/>
        </w:rPr>
        <w:lastRenderedPageBreak/>
        <w:t xml:space="preserve">учетом ряда факторов: - необходимости сочетания заданий разного типа и уровня сложности (т.е. сочетать более сложные и менее сложные задания, чтобы участники олимпиады могли выполнить хотя бы одно из них); - наличия новизны и творческой направленности заданий. </w:t>
      </w:r>
    </w:p>
    <w:p w:rsidR="00F80938" w:rsidRDefault="00F80938" w:rsidP="00A7789D">
      <w:pPr>
        <w:spacing w:after="0" w:line="240" w:lineRule="auto"/>
        <w:ind w:firstLine="709"/>
        <w:jc w:val="both"/>
        <w:rPr>
          <w:rFonts w:ascii="Times New Roman" w:hAnsi="Times New Roman" w:cs="Times New Roman"/>
          <w:b/>
          <w:sz w:val="28"/>
          <w:szCs w:val="28"/>
        </w:rPr>
      </w:pPr>
    </w:p>
    <w:p w:rsidR="00A7789D" w:rsidRPr="00562770" w:rsidRDefault="00A7789D" w:rsidP="00A7789D">
      <w:pPr>
        <w:spacing w:after="0" w:line="240" w:lineRule="auto"/>
        <w:ind w:firstLine="709"/>
        <w:jc w:val="both"/>
        <w:rPr>
          <w:rFonts w:ascii="Times New Roman" w:hAnsi="Times New Roman" w:cs="Times New Roman"/>
          <w:b/>
          <w:sz w:val="28"/>
          <w:szCs w:val="28"/>
        </w:rPr>
      </w:pPr>
      <w:r w:rsidRPr="00562770">
        <w:rPr>
          <w:rFonts w:ascii="Times New Roman" w:hAnsi="Times New Roman" w:cs="Times New Roman"/>
          <w:b/>
          <w:sz w:val="28"/>
          <w:szCs w:val="28"/>
        </w:rPr>
        <w:t xml:space="preserve">Типология заданий </w:t>
      </w:r>
    </w:p>
    <w:p w:rsidR="00F80938"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Типология заданий муниципального этапа всероссийской олимпиады школьников по </w:t>
      </w:r>
      <w:r>
        <w:rPr>
          <w:rFonts w:ascii="Times New Roman" w:hAnsi="Times New Roman" w:cs="Times New Roman"/>
          <w:sz w:val="28"/>
          <w:szCs w:val="28"/>
        </w:rPr>
        <w:t>испанскому</w:t>
      </w:r>
      <w:r w:rsidRPr="00562770">
        <w:rPr>
          <w:rFonts w:ascii="Times New Roman" w:hAnsi="Times New Roman" w:cs="Times New Roman"/>
          <w:sz w:val="28"/>
          <w:szCs w:val="28"/>
        </w:rPr>
        <w:t xml:space="preserve"> языку в </w:t>
      </w:r>
      <w:r>
        <w:rPr>
          <w:rFonts w:ascii="Times New Roman" w:hAnsi="Times New Roman" w:cs="Times New Roman"/>
          <w:sz w:val="28"/>
          <w:szCs w:val="28"/>
        </w:rPr>
        <w:t>Ставропольском крае</w:t>
      </w:r>
      <w:r w:rsidRPr="00562770">
        <w:rPr>
          <w:rFonts w:ascii="Times New Roman" w:hAnsi="Times New Roman" w:cs="Times New Roman"/>
          <w:sz w:val="28"/>
          <w:szCs w:val="28"/>
        </w:rPr>
        <w:t xml:space="preserve"> в 201</w:t>
      </w:r>
      <w:r>
        <w:rPr>
          <w:rFonts w:ascii="Times New Roman" w:hAnsi="Times New Roman" w:cs="Times New Roman"/>
          <w:sz w:val="28"/>
          <w:szCs w:val="28"/>
        </w:rPr>
        <w:t>8/</w:t>
      </w:r>
      <w:r w:rsidRPr="00562770">
        <w:rPr>
          <w:rFonts w:ascii="Times New Roman" w:hAnsi="Times New Roman" w:cs="Times New Roman"/>
          <w:sz w:val="28"/>
          <w:szCs w:val="28"/>
        </w:rPr>
        <w:t>1</w:t>
      </w:r>
      <w:r>
        <w:rPr>
          <w:rFonts w:ascii="Times New Roman" w:hAnsi="Times New Roman" w:cs="Times New Roman"/>
          <w:sz w:val="28"/>
          <w:szCs w:val="28"/>
        </w:rPr>
        <w:t>9</w:t>
      </w:r>
      <w:r w:rsidRPr="00562770">
        <w:rPr>
          <w:rFonts w:ascii="Times New Roman" w:hAnsi="Times New Roman" w:cs="Times New Roman"/>
          <w:sz w:val="28"/>
          <w:szCs w:val="28"/>
        </w:rPr>
        <w:t xml:space="preserve"> учебном году изменяется незначительно. </w:t>
      </w:r>
    </w:p>
    <w:p w:rsidR="00F80938"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В этой связи обращаем внимание на то, что в 201</w:t>
      </w:r>
      <w:r>
        <w:rPr>
          <w:rFonts w:ascii="Times New Roman" w:hAnsi="Times New Roman" w:cs="Times New Roman"/>
          <w:sz w:val="28"/>
          <w:szCs w:val="28"/>
        </w:rPr>
        <w:t>8/</w:t>
      </w:r>
      <w:r w:rsidRPr="00562770">
        <w:rPr>
          <w:rFonts w:ascii="Times New Roman" w:hAnsi="Times New Roman" w:cs="Times New Roman"/>
          <w:sz w:val="28"/>
          <w:szCs w:val="28"/>
        </w:rPr>
        <w:t>1</w:t>
      </w:r>
      <w:r>
        <w:rPr>
          <w:rFonts w:ascii="Times New Roman" w:hAnsi="Times New Roman" w:cs="Times New Roman"/>
          <w:sz w:val="28"/>
          <w:szCs w:val="28"/>
        </w:rPr>
        <w:t>9</w:t>
      </w:r>
      <w:r w:rsidRPr="00562770">
        <w:rPr>
          <w:rFonts w:ascii="Times New Roman" w:hAnsi="Times New Roman" w:cs="Times New Roman"/>
          <w:sz w:val="28"/>
          <w:szCs w:val="28"/>
        </w:rPr>
        <w:t xml:space="preserve"> учебном году для выполнения на муниципальном этапе всероссийской олимпиады школьников по </w:t>
      </w:r>
      <w:r>
        <w:rPr>
          <w:rFonts w:ascii="Times New Roman" w:hAnsi="Times New Roman" w:cs="Times New Roman"/>
          <w:sz w:val="28"/>
          <w:szCs w:val="28"/>
        </w:rPr>
        <w:t>испанскому</w:t>
      </w:r>
      <w:r w:rsidRPr="00562770">
        <w:rPr>
          <w:rFonts w:ascii="Times New Roman" w:hAnsi="Times New Roman" w:cs="Times New Roman"/>
          <w:sz w:val="28"/>
          <w:szCs w:val="28"/>
        </w:rPr>
        <w:t xml:space="preserve"> языку будет предложена следующая структура заданий по </w:t>
      </w:r>
      <w:proofErr w:type="spellStart"/>
      <w:r w:rsidRPr="00562770">
        <w:rPr>
          <w:rFonts w:ascii="Times New Roman" w:hAnsi="Times New Roman" w:cs="Times New Roman"/>
          <w:sz w:val="28"/>
          <w:szCs w:val="28"/>
        </w:rPr>
        <w:t>лингвострановедению</w:t>
      </w:r>
      <w:proofErr w:type="spellEnd"/>
      <w:r w:rsidRPr="00562770">
        <w:rPr>
          <w:rFonts w:ascii="Times New Roman" w:hAnsi="Times New Roman" w:cs="Times New Roman"/>
          <w:sz w:val="28"/>
          <w:szCs w:val="28"/>
        </w:rPr>
        <w:t>.</w:t>
      </w:r>
    </w:p>
    <w:p w:rsidR="00F80938"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 Лингвострановедческая викторина предусматривает выбор одного из нескольких вариантов ответов на </w:t>
      </w:r>
      <w:r>
        <w:rPr>
          <w:rFonts w:ascii="Times New Roman" w:hAnsi="Times New Roman" w:cs="Times New Roman"/>
          <w:sz w:val="28"/>
          <w:szCs w:val="28"/>
        </w:rPr>
        <w:t>1</w:t>
      </w:r>
      <w:r w:rsidRPr="00562770">
        <w:rPr>
          <w:rFonts w:ascii="Times New Roman" w:hAnsi="Times New Roman" w:cs="Times New Roman"/>
          <w:sz w:val="28"/>
          <w:szCs w:val="28"/>
        </w:rPr>
        <w:t xml:space="preserve">0 вопросов. </w:t>
      </w:r>
    </w:p>
    <w:p w:rsidR="00F80938"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Задание по </w:t>
      </w:r>
      <w:proofErr w:type="spellStart"/>
      <w:r w:rsidRPr="00562770">
        <w:rPr>
          <w:rFonts w:ascii="Times New Roman" w:hAnsi="Times New Roman" w:cs="Times New Roman"/>
          <w:sz w:val="28"/>
          <w:szCs w:val="28"/>
        </w:rPr>
        <w:t>лингвострановедению</w:t>
      </w:r>
      <w:proofErr w:type="spellEnd"/>
      <w:r w:rsidRPr="00562770">
        <w:rPr>
          <w:rFonts w:ascii="Times New Roman" w:hAnsi="Times New Roman" w:cs="Times New Roman"/>
          <w:sz w:val="28"/>
          <w:szCs w:val="28"/>
        </w:rPr>
        <w:t xml:space="preserve"> включает две части: </w:t>
      </w:r>
      <w:r>
        <w:rPr>
          <w:rFonts w:ascii="Times New Roman" w:hAnsi="Times New Roman" w:cs="Times New Roman"/>
          <w:sz w:val="28"/>
          <w:szCs w:val="28"/>
        </w:rPr>
        <w:t>география испаноязычных стран</w:t>
      </w:r>
      <w:r w:rsidRPr="00562770">
        <w:rPr>
          <w:rFonts w:ascii="Times New Roman" w:hAnsi="Times New Roman" w:cs="Times New Roman"/>
          <w:sz w:val="28"/>
          <w:szCs w:val="28"/>
        </w:rPr>
        <w:t xml:space="preserve">; </w:t>
      </w:r>
      <w:r>
        <w:rPr>
          <w:rFonts w:ascii="Times New Roman" w:hAnsi="Times New Roman" w:cs="Times New Roman"/>
          <w:sz w:val="28"/>
          <w:szCs w:val="28"/>
        </w:rPr>
        <w:t>выдающиеся личности испаноговорящего мира</w:t>
      </w:r>
      <w:r w:rsidRPr="00562770">
        <w:rPr>
          <w:rFonts w:ascii="Times New Roman" w:hAnsi="Times New Roman" w:cs="Times New Roman"/>
          <w:sz w:val="28"/>
          <w:szCs w:val="28"/>
        </w:rPr>
        <w:t>.</w:t>
      </w:r>
    </w:p>
    <w:p w:rsidR="00F80938"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Тема лингвострановедческого задания объявляется заранее.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Подобный подход призван, как сфокусировать подготовку участников, так и мотивировать к исследовательской и поисковой работе, связанной с конкретными фактами и событиями истории, литературы, культуры,</w:t>
      </w:r>
      <w:r>
        <w:rPr>
          <w:rFonts w:ascii="Times New Roman" w:hAnsi="Times New Roman" w:cs="Times New Roman"/>
          <w:sz w:val="28"/>
          <w:szCs w:val="28"/>
        </w:rPr>
        <w:t xml:space="preserve"> науки, спорта и политики испан</w:t>
      </w:r>
      <w:r w:rsidRPr="00562770">
        <w:rPr>
          <w:rFonts w:ascii="Times New Roman" w:hAnsi="Times New Roman" w:cs="Times New Roman"/>
          <w:sz w:val="28"/>
          <w:szCs w:val="28"/>
        </w:rPr>
        <w:t xml:space="preserve">оязычных стран. </w:t>
      </w:r>
    </w:p>
    <w:p w:rsidR="00F80938" w:rsidRDefault="00F80938" w:rsidP="00A7789D">
      <w:pPr>
        <w:spacing w:after="0" w:line="240" w:lineRule="auto"/>
        <w:ind w:firstLine="709"/>
        <w:jc w:val="both"/>
        <w:rPr>
          <w:rFonts w:ascii="Times New Roman" w:hAnsi="Times New Roman" w:cs="Times New Roman"/>
          <w:sz w:val="28"/>
          <w:szCs w:val="28"/>
        </w:rPr>
      </w:pPr>
    </w:p>
    <w:p w:rsidR="00F80938"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b/>
          <w:sz w:val="28"/>
          <w:szCs w:val="28"/>
        </w:rPr>
        <w:t>Система оценивания выполненных олимпиадных заданий</w:t>
      </w:r>
      <w:r w:rsidRPr="00562770">
        <w:rPr>
          <w:rFonts w:ascii="Times New Roman" w:hAnsi="Times New Roman" w:cs="Times New Roman"/>
          <w:sz w:val="28"/>
          <w:szCs w:val="28"/>
        </w:rPr>
        <w:t xml:space="preserve"> муниципального этапа всероссийской олимпиады школьников по </w:t>
      </w:r>
      <w:r>
        <w:rPr>
          <w:rFonts w:ascii="Times New Roman" w:hAnsi="Times New Roman" w:cs="Times New Roman"/>
          <w:sz w:val="28"/>
          <w:szCs w:val="28"/>
        </w:rPr>
        <w:t>испанскому</w:t>
      </w:r>
      <w:r w:rsidRPr="00562770">
        <w:rPr>
          <w:rFonts w:ascii="Times New Roman" w:hAnsi="Times New Roman" w:cs="Times New Roman"/>
          <w:sz w:val="28"/>
          <w:szCs w:val="28"/>
        </w:rPr>
        <w:t xml:space="preserve"> языку в </w:t>
      </w:r>
      <w:r>
        <w:rPr>
          <w:rFonts w:ascii="Times New Roman" w:hAnsi="Times New Roman" w:cs="Times New Roman"/>
          <w:sz w:val="28"/>
          <w:szCs w:val="28"/>
        </w:rPr>
        <w:t>Ставропольском крае</w:t>
      </w:r>
      <w:r w:rsidRPr="00562770">
        <w:rPr>
          <w:rFonts w:ascii="Times New Roman" w:hAnsi="Times New Roman" w:cs="Times New Roman"/>
          <w:sz w:val="28"/>
          <w:szCs w:val="28"/>
        </w:rPr>
        <w:t xml:space="preserve"> в 201</w:t>
      </w:r>
      <w:r>
        <w:rPr>
          <w:rFonts w:ascii="Times New Roman" w:hAnsi="Times New Roman" w:cs="Times New Roman"/>
          <w:sz w:val="28"/>
          <w:szCs w:val="28"/>
        </w:rPr>
        <w:t>8/</w:t>
      </w:r>
      <w:r w:rsidRPr="00562770">
        <w:rPr>
          <w:rFonts w:ascii="Times New Roman" w:hAnsi="Times New Roman" w:cs="Times New Roman"/>
          <w:sz w:val="28"/>
          <w:szCs w:val="28"/>
        </w:rPr>
        <w:t>1</w:t>
      </w:r>
      <w:r>
        <w:rPr>
          <w:rFonts w:ascii="Times New Roman" w:hAnsi="Times New Roman" w:cs="Times New Roman"/>
          <w:sz w:val="28"/>
          <w:szCs w:val="28"/>
        </w:rPr>
        <w:t>9</w:t>
      </w:r>
      <w:r w:rsidRPr="00562770">
        <w:rPr>
          <w:rFonts w:ascii="Times New Roman" w:hAnsi="Times New Roman" w:cs="Times New Roman"/>
          <w:sz w:val="28"/>
          <w:szCs w:val="28"/>
        </w:rPr>
        <w:t xml:space="preserve"> учебном году приводится в соответствии с системой оценивания регионального этапа и осуществляется по критериям, предложенным </w:t>
      </w:r>
      <w:r w:rsidR="00F80938">
        <w:rPr>
          <w:rFonts w:ascii="Times New Roman" w:hAnsi="Times New Roman" w:cs="Times New Roman"/>
          <w:sz w:val="28"/>
          <w:szCs w:val="28"/>
        </w:rPr>
        <w:t>ц</w:t>
      </w:r>
      <w:r w:rsidRPr="00562770">
        <w:rPr>
          <w:rFonts w:ascii="Times New Roman" w:hAnsi="Times New Roman" w:cs="Times New Roman"/>
          <w:sz w:val="28"/>
          <w:szCs w:val="28"/>
        </w:rPr>
        <w:t xml:space="preserve">ентральной предметно-методической комиссией.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При этом муниципальным предметно-методическим комиссиям рекомендуется оценивать выполнение заданий следующим образом: победители и призеры муниципального этапа олимпиады определяются по результатам набранных баллов за выполнение заданий на всех турах олимпиады. Итоговый результат каждого участника подсчитывается как сумма баллов за выполнение каждого задания на всех турах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w:t>
      </w:r>
      <w:proofErr w:type="gramStart"/>
      <w:r w:rsidRPr="00562770">
        <w:rPr>
          <w:rFonts w:ascii="Times New Roman" w:hAnsi="Times New Roman" w:cs="Times New Roman"/>
          <w:sz w:val="28"/>
          <w:szCs w:val="28"/>
        </w:rPr>
        <w:t>итоговой  таблицы</w:t>
      </w:r>
      <w:proofErr w:type="gramEnd"/>
      <w:r w:rsidRPr="00562770">
        <w:rPr>
          <w:rFonts w:ascii="Times New Roman" w:hAnsi="Times New Roman" w:cs="Times New Roman"/>
          <w:sz w:val="28"/>
          <w:szCs w:val="28"/>
        </w:rPr>
        <w:t xml:space="preserve"> и в соответствии с квотой, жюри определяет победителей и призеров муниципального этапа олимпиады. </w:t>
      </w:r>
    </w:p>
    <w:p w:rsidR="00A7789D" w:rsidRDefault="00A7789D" w:rsidP="00A7789D">
      <w:pPr>
        <w:spacing w:after="0" w:line="240" w:lineRule="auto"/>
        <w:ind w:firstLine="709"/>
        <w:jc w:val="both"/>
        <w:rPr>
          <w:rFonts w:ascii="Times New Roman" w:hAnsi="Times New Roman" w:cs="Times New Roman"/>
          <w:sz w:val="28"/>
          <w:szCs w:val="28"/>
        </w:rPr>
      </w:pPr>
      <w:r w:rsidRPr="0022643E">
        <w:rPr>
          <w:rFonts w:ascii="Times New Roman" w:hAnsi="Times New Roman" w:cs="Times New Roman"/>
          <w:b/>
          <w:sz w:val="28"/>
          <w:szCs w:val="28"/>
        </w:rPr>
        <w:t>Максимальный балл</w:t>
      </w:r>
      <w:r w:rsidRPr="00562770">
        <w:rPr>
          <w:rFonts w:ascii="Times New Roman" w:hAnsi="Times New Roman" w:cs="Times New Roman"/>
          <w:sz w:val="28"/>
          <w:szCs w:val="28"/>
        </w:rPr>
        <w:t xml:space="preserve">, который может получить участник олимпиады за каждый тур: </w:t>
      </w:r>
    </w:p>
    <w:p w:rsidR="00A7789D" w:rsidRDefault="00A7789D" w:rsidP="00A7789D">
      <w:pPr>
        <w:spacing w:after="0" w:line="240" w:lineRule="auto"/>
        <w:ind w:firstLine="709"/>
        <w:jc w:val="both"/>
        <w:rPr>
          <w:rFonts w:ascii="Times New Roman" w:hAnsi="Times New Roman" w:cs="Times New Roman"/>
          <w:sz w:val="28"/>
          <w:szCs w:val="28"/>
        </w:rPr>
      </w:pPr>
      <w:r w:rsidRPr="0022643E">
        <w:rPr>
          <w:rFonts w:ascii="Times New Roman" w:hAnsi="Times New Roman" w:cs="Times New Roman"/>
          <w:b/>
          <w:sz w:val="28"/>
          <w:szCs w:val="28"/>
        </w:rPr>
        <w:t>Письменный тур</w:t>
      </w:r>
      <w:r w:rsidRPr="00562770">
        <w:rPr>
          <w:rFonts w:ascii="Times New Roman" w:hAnsi="Times New Roman" w:cs="Times New Roman"/>
          <w:sz w:val="28"/>
          <w:szCs w:val="28"/>
        </w:rPr>
        <w:t xml:space="preserve"> (максимальное коли</w:t>
      </w:r>
      <w:r>
        <w:rPr>
          <w:rFonts w:ascii="Times New Roman" w:hAnsi="Times New Roman" w:cs="Times New Roman"/>
          <w:sz w:val="28"/>
          <w:szCs w:val="28"/>
        </w:rPr>
        <w:t xml:space="preserve">чество - 75баллов) </w:t>
      </w:r>
    </w:p>
    <w:p w:rsidR="00A7789D" w:rsidRDefault="00A7789D" w:rsidP="00A778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Чтение (10 баллов) </w:t>
      </w:r>
    </w:p>
    <w:p w:rsidR="00A7789D" w:rsidRDefault="00A7789D" w:rsidP="00A778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(15</w:t>
      </w:r>
      <w:r w:rsidRPr="00562770">
        <w:rPr>
          <w:rFonts w:ascii="Times New Roman" w:hAnsi="Times New Roman" w:cs="Times New Roman"/>
          <w:sz w:val="28"/>
          <w:szCs w:val="28"/>
        </w:rPr>
        <w:t xml:space="preserve"> баллов)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3) Лексика-грамматика (20 баллов)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4) Письмо (20 баллов)</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 5) Ли</w:t>
      </w:r>
      <w:r>
        <w:rPr>
          <w:rFonts w:ascii="Times New Roman" w:hAnsi="Times New Roman" w:cs="Times New Roman"/>
          <w:sz w:val="28"/>
          <w:szCs w:val="28"/>
        </w:rPr>
        <w:t>нгвострановедческая викторина (1</w:t>
      </w:r>
      <w:r w:rsidRPr="00562770">
        <w:rPr>
          <w:rFonts w:ascii="Times New Roman" w:hAnsi="Times New Roman" w:cs="Times New Roman"/>
          <w:sz w:val="28"/>
          <w:szCs w:val="28"/>
        </w:rPr>
        <w:t xml:space="preserve">0 баллов) </w:t>
      </w:r>
    </w:p>
    <w:p w:rsidR="00A7789D" w:rsidRDefault="00A7789D" w:rsidP="00A7789D">
      <w:pPr>
        <w:spacing w:after="0" w:line="240" w:lineRule="auto"/>
        <w:ind w:firstLine="709"/>
        <w:jc w:val="both"/>
        <w:rPr>
          <w:rFonts w:ascii="Times New Roman" w:hAnsi="Times New Roman" w:cs="Times New Roman"/>
          <w:sz w:val="28"/>
          <w:szCs w:val="28"/>
        </w:rPr>
      </w:pPr>
      <w:r w:rsidRPr="0022643E">
        <w:rPr>
          <w:rFonts w:ascii="Times New Roman" w:hAnsi="Times New Roman" w:cs="Times New Roman"/>
          <w:b/>
          <w:sz w:val="28"/>
          <w:szCs w:val="28"/>
        </w:rPr>
        <w:t>Максимальное количество баллов</w:t>
      </w:r>
      <w:r w:rsidRPr="00562770">
        <w:rPr>
          <w:rFonts w:ascii="Times New Roman" w:hAnsi="Times New Roman" w:cs="Times New Roman"/>
          <w:sz w:val="28"/>
          <w:szCs w:val="28"/>
        </w:rPr>
        <w:t xml:space="preserve"> </w:t>
      </w:r>
      <w:r w:rsidRPr="0022643E">
        <w:rPr>
          <w:rFonts w:ascii="Times New Roman" w:hAnsi="Times New Roman" w:cs="Times New Roman"/>
          <w:b/>
          <w:sz w:val="28"/>
          <w:szCs w:val="28"/>
        </w:rPr>
        <w:t>за письменный тур составляет 75 баллов</w:t>
      </w:r>
      <w:r w:rsidRPr="00562770">
        <w:rPr>
          <w:rFonts w:ascii="Times New Roman" w:hAnsi="Times New Roman" w:cs="Times New Roman"/>
          <w:sz w:val="28"/>
          <w:szCs w:val="28"/>
        </w:rPr>
        <w:t xml:space="preserve">. </w:t>
      </w:r>
    </w:p>
    <w:p w:rsidR="00F80938" w:rsidRDefault="00F80938" w:rsidP="00A7789D">
      <w:pPr>
        <w:spacing w:after="0" w:line="240" w:lineRule="auto"/>
        <w:ind w:firstLine="709"/>
        <w:jc w:val="both"/>
        <w:rPr>
          <w:rFonts w:ascii="Times New Roman" w:hAnsi="Times New Roman" w:cs="Times New Roman"/>
          <w:b/>
          <w:sz w:val="28"/>
          <w:szCs w:val="28"/>
        </w:rPr>
      </w:pPr>
    </w:p>
    <w:p w:rsidR="00A7789D" w:rsidRPr="0022643E" w:rsidRDefault="00A7789D" w:rsidP="00A7789D">
      <w:pPr>
        <w:spacing w:after="0" w:line="240" w:lineRule="auto"/>
        <w:ind w:firstLine="709"/>
        <w:jc w:val="both"/>
        <w:rPr>
          <w:rFonts w:ascii="Times New Roman" w:hAnsi="Times New Roman" w:cs="Times New Roman"/>
          <w:b/>
          <w:sz w:val="28"/>
          <w:szCs w:val="28"/>
        </w:rPr>
      </w:pPr>
      <w:r w:rsidRPr="0022643E">
        <w:rPr>
          <w:rFonts w:ascii="Times New Roman" w:hAnsi="Times New Roman" w:cs="Times New Roman"/>
          <w:b/>
          <w:sz w:val="28"/>
          <w:szCs w:val="28"/>
        </w:rPr>
        <w:t>Особенности выставления или фиксации оценок</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и/или апелляции сфокусироваться на обсуждении реальных плюсов и минусов работы. Формальные аспекты выполнения заданий </w:t>
      </w:r>
    </w:p>
    <w:p w:rsidR="00F80938"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Муниципальный этап всероссийской олимпиады школьников по </w:t>
      </w:r>
      <w:r>
        <w:rPr>
          <w:rFonts w:ascii="Times New Roman" w:hAnsi="Times New Roman" w:cs="Times New Roman"/>
          <w:sz w:val="28"/>
          <w:szCs w:val="28"/>
        </w:rPr>
        <w:t>испанскому</w:t>
      </w:r>
      <w:r w:rsidRPr="00562770">
        <w:rPr>
          <w:rFonts w:ascii="Times New Roman" w:hAnsi="Times New Roman" w:cs="Times New Roman"/>
          <w:sz w:val="28"/>
          <w:szCs w:val="28"/>
        </w:rPr>
        <w:t xml:space="preserve"> языку проводится в </w:t>
      </w:r>
      <w:r>
        <w:rPr>
          <w:rFonts w:ascii="Times New Roman" w:hAnsi="Times New Roman" w:cs="Times New Roman"/>
          <w:sz w:val="28"/>
          <w:szCs w:val="28"/>
        </w:rPr>
        <w:t>один</w:t>
      </w:r>
      <w:r w:rsidRPr="00562770">
        <w:rPr>
          <w:rFonts w:ascii="Times New Roman" w:hAnsi="Times New Roman" w:cs="Times New Roman"/>
          <w:sz w:val="28"/>
          <w:szCs w:val="28"/>
        </w:rPr>
        <w:t xml:space="preserve"> </w:t>
      </w:r>
      <w:r>
        <w:rPr>
          <w:rFonts w:ascii="Times New Roman" w:hAnsi="Times New Roman" w:cs="Times New Roman"/>
          <w:sz w:val="28"/>
          <w:szCs w:val="28"/>
        </w:rPr>
        <w:t>день</w:t>
      </w:r>
      <w:r w:rsidRPr="00562770">
        <w:rPr>
          <w:rFonts w:ascii="Times New Roman" w:hAnsi="Times New Roman" w:cs="Times New Roman"/>
          <w:sz w:val="28"/>
          <w:szCs w:val="28"/>
        </w:rPr>
        <w:t xml:space="preserve">.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Для проведения муниципального этапа </w:t>
      </w:r>
      <w:r w:rsidR="00F80938">
        <w:rPr>
          <w:rFonts w:ascii="Times New Roman" w:hAnsi="Times New Roman" w:cs="Times New Roman"/>
          <w:sz w:val="28"/>
          <w:szCs w:val="28"/>
        </w:rPr>
        <w:t>в</w:t>
      </w:r>
      <w:r w:rsidRPr="00562770">
        <w:rPr>
          <w:rFonts w:ascii="Times New Roman" w:hAnsi="Times New Roman" w:cs="Times New Roman"/>
          <w:sz w:val="28"/>
          <w:szCs w:val="28"/>
        </w:rPr>
        <w:t xml:space="preserve">сероссийской олимпиады школьников по </w:t>
      </w:r>
      <w:r>
        <w:rPr>
          <w:rFonts w:ascii="Times New Roman" w:hAnsi="Times New Roman" w:cs="Times New Roman"/>
          <w:sz w:val="28"/>
          <w:szCs w:val="28"/>
        </w:rPr>
        <w:t>испанскому</w:t>
      </w:r>
      <w:r w:rsidRPr="00562770">
        <w:rPr>
          <w:rFonts w:ascii="Times New Roman" w:hAnsi="Times New Roman" w:cs="Times New Roman"/>
          <w:sz w:val="28"/>
          <w:szCs w:val="28"/>
        </w:rPr>
        <w:t xml:space="preserve"> языку предлагается предусмотреть </w:t>
      </w:r>
      <w:r>
        <w:rPr>
          <w:rFonts w:ascii="Times New Roman" w:hAnsi="Times New Roman" w:cs="Times New Roman"/>
          <w:sz w:val="28"/>
          <w:szCs w:val="28"/>
        </w:rPr>
        <w:t>один день</w:t>
      </w:r>
      <w:r w:rsidRPr="00562770">
        <w:rPr>
          <w:rFonts w:ascii="Times New Roman" w:hAnsi="Times New Roman" w:cs="Times New Roman"/>
          <w:sz w:val="28"/>
          <w:szCs w:val="28"/>
        </w:rPr>
        <w:t xml:space="preserve"> – для письменного тур</w:t>
      </w:r>
      <w:r>
        <w:rPr>
          <w:rFonts w:ascii="Times New Roman" w:hAnsi="Times New Roman" w:cs="Times New Roman"/>
          <w:sz w:val="28"/>
          <w:szCs w:val="28"/>
        </w:rPr>
        <w:t>а</w:t>
      </w:r>
      <w:r w:rsidRPr="00562770">
        <w:rPr>
          <w:rFonts w:ascii="Times New Roman" w:hAnsi="Times New Roman" w:cs="Times New Roman"/>
          <w:sz w:val="28"/>
          <w:szCs w:val="28"/>
        </w:rPr>
        <w:t xml:space="preserve">. </w:t>
      </w:r>
    </w:p>
    <w:p w:rsidR="00A7789D" w:rsidRDefault="00A7789D" w:rsidP="00A778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Тур</w:t>
      </w:r>
      <w:r w:rsidRPr="00562770">
        <w:rPr>
          <w:rFonts w:ascii="Times New Roman" w:hAnsi="Times New Roman" w:cs="Times New Roman"/>
          <w:sz w:val="28"/>
          <w:szCs w:val="28"/>
        </w:rPr>
        <w:t xml:space="preserve"> предусматривает выполнение </w:t>
      </w:r>
      <w:r w:rsidRPr="00F80938">
        <w:rPr>
          <w:rFonts w:ascii="Times New Roman" w:hAnsi="Times New Roman" w:cs="Times New Roman"/>
          <w:b/>
          <w:sz w:val="28"/>
          <w:szCs w:val="28"/>
          <w:u w:val="single"/>
        </w:rPr>
        <w:t>пяти заданий</w:t>
      </w:r>
      <w:r w:rsidRPr="00562770">
        <w:rPr>
          <w:rFonts w:ascii="Times New Roman" w:hAnsi="Times New Roman" w:cs="Times New Roman"/>
          <w:sz w:val="28"/>
          <w:szCs w:val="28"/>
        </w:rPr>
        <w:t xml:space="preserve">: по </w:t>
      </w:r>
      <w:proofErr w:type="spellStart"/>
      <w:r w:rsidRPr="00562770">
        <w:rPr>
          <w:rFonts w:ascii="Times New Roman" w:hAnsi="Times New Roman" w:cs="Times New Roman"/>
          <w:sz w:val="28"/>
          <w:szCs w:val="28"/>
        </w:rPr>
        <w:t>аудированию</w:t>
      </w:r>
      <w:proofErr w:type="spellEnd"/>
      <w:r w:rsidRPr="00562770">
        <w:rPr>
          <w:rFonts w:ascii="Times New Roman" w:hAnsi="Times New Roman" w:cs="Times New Roman"/>
          <w:sz w:val="28"/>
          <w:szCs w:val="28"/>
        </w:rPr>
        <w:t xml:space="preserve">, чтению, письму, лексико-грамматического теста, задания по </w:t>
      </w:r>
      <w:proofErr w:type="spellStart"/>
      <w:r w:rsidRPr="00562770">
        <w:rPr>
          <w:rFonts w:ascii="Times New Roman" w:hAnsi="Times New Roman" w:cs="Times New Roman"/>
          <w:sz w:val="28"/>
          <w:szCs w:val="28"/>
        </w:rPr>
        <w:t>лингвострановедению</w:t>
      </w:r>
      <w:proofErr w:type="spellEnd"/>
      <w:r w:rsidRPr="00562770">
        <w:rPr>
          <w:rFonts w:ascii="Times New Roman" w:hAnsi="Times New Roman" w:cs="Times New Roman"/>
          <w:sz w:val="28"/>
          <w:szCs w:val="28"/>
        </w:rPr>
        <w:t xml:space="preserve">. </w:t>
      </w:r>
    </w:p>
    <w:p w:rsidR="00F80938"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Рекомендуемая последовательность проведения письменного тура</w:t>
      </w:r>
      <w:r w:rsidR="00F80938">
        <w:rPr>
          <w:rFonts w:ascii="Times New Roman" w:hAnsi="Times New Roman" w:cs="Times New Roman"/>
          <w:sz w:val="28"/>
          <w:szCs w:val="28"/>
        </w:rPr>
        <w:t>:</w:t>
      </w:r>
    </w:p>
    <w:p w:rsidR="00F80938"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 – </w:t>
      </w:r>
      <w:proofErr w:type="spellStart"/>
      <w:r w:rsidRPr="00562770">
        <w:rPr>
          <w:rFonts w:ascii="Times New Roman" w:hAnsi="Times New Roman" w:cs="Times New Roman"/>
          <w:sz w:val="28"/>
          <w:szCs w:val="28"/>
        </w:rPr>
        <w:t>аудирование</w:t>
      </w:r>
      <w:proofErr w:type="spellEnd"/>
      <w:r w:rsidRPr="00562770">
        <w:rPr>
          <w:rFonts w:ascii="Times New Roman" w:hAnsi="Times New Roman" w:cs="Times New Roman"/>
          <w:sz w:val="28"/>
          <w:szCs w:val="28"/>
        </w:rPr>
        <w:t xml:space="preserve"> (около 2</w:t>
      </w:r>
      <w:r>
        <w:rPr>
          <w:rFonts w:ascii="Times New Roman" w:hAnsi="Times New Roman" w:cs="Times New Roman"/>
          <w:sz w:val="28"/>
          <w:szCs w:val="28"/>
        </w:rPr>
        <w:t>0</w:t>
      </w:r>
      <w:r w:rsidRPr="00562770">
        <w:rPr>
          <w:rFonts w:ascii="Times New Roman" w:hAnsi="Times New Roman" w:cs="Times New Roman"/>
          <w:sz w:val="28"/>
          <w:szCs w:val="28"/>
        </w:rPr>
        <w:t>мин.), перерыв (10 мин.)</w:t>
      </w:r>
      <w:r>
        <w:rPr>
          <w:rFonts w:ascii="Times New Roman" w:hAnsi="Times New Roman" w:cs="Times New Roman"/>
          <w:sz w:val="28"/>
          <w:szCs w:val="28"/>
        </w:rPr>
        <w:t xml:space="preserve">, </w:t>
      </w:r>
    </w:p>
    <w:p w:rsidR="00F80938" w:rsidRDefault="00F80938" w:rsidP="00A778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7789D">
        <w:rPr>
          <w:rFonts w:ascii="Times New Roman" w:hAnsi="Times New Roman" w:cs="Times New Roman"/>
          <w:sz w:val="28"/>
          <w:szCs w:val="28"/>
        </w:rPr>
        <w:t>лексико-грамматический тест (3</w:t>
      </w:r>
      <w:r w:rsidR="00A7789D" w:rsidRPr="00562770">
        <w:rPr>
          <w:rFonts w:ascii="Times New Roman" w:hAnsi="Times New Roman" w:cs="Times New Roman"/>
          <w:sz w:val="28"/>
          <w:szCs w:val="28"/>
        </w:rPr>
        <w:t>0 мин.), перерыв (10 мин.),</w:t>
      </w:r>
    </w:p>
    <w:p w:rsidR="00F80938" w:rsidRDefault="00F80938" w:rsidP="00A778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7789D" w:rsidRPr="00562770">
        <w:rPr>
          <w:rFonts w:ascii="Times New Roman" w:hAnsi="Times New Roman" w:cs="Times New Roman"/>
          <w:sz w:val="28"/>
          <w:szCs w:val="28"/>
        </w:rPr>
        <w:t>страноведение (30 мин</w:t>
      </w:r>
      <w:r w:rsidR="00A7789D">
        <w:rPr>
          <w:rFonts w:ascii="Times New Roman" w:hAnsi="Times New Roman" w:cs="Times New Roman"/>
          <w:sz w:val="28"/>
          <w:szCs w:val="28"/>
        </w:rPr>
        <w:t xml:space="preserve">.), перерыв (10 мин.), </w:t>
      </w:r>
    </w:p>
    <w:p w:rsidR="00F80938" w:rsidRDefault="00F80938" w:rsidP="00A778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7789D">
        <w:rPr>
          <w:rFonts w:ascii="Times New Roman" w:hAnsi="Times New Roman" w:cs="Times New Roman"/>
          <w:sz w:val="28"/>
          <w:szCs w:val="28"/>
        </w:rPr>
        <w:t>чтение (4</w:t>
      </w:r>
      <w:r w:rsidR="00A7789D" w:rsidRPr="00562770">
        <w:rPr>
          <w:rFonts w:ascii="Times New Roman" w:hAnsi="Times New Roman" w:cs="Times New Roman"/>
          <w:sz w:val="28"/>
          <w:szCs w:val="28"/>
        </w:rPr>
        <w:t xml:space="preserve">0 мин.), затем – перерыв на обед, в течение которого члены жюри ведут проверку выполненных заданий, а также обсуждают порядок проведения второй части письменного тура.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После обеда – в 1</w:t>
      </w:r>
      <w:r w:rsidR="00F80938">
        <w:rPr>
          <w:rFonts w:ascii="Times New Roman" w:hAnsi="Times New Roman" w:cs="Times New Roman"/>
          <w:sz w:val="28"/>
          <w:szCs w:val="28"/>
        </w:rPr>
        <w:t>3</w:t>
      </w:r>
      <w:r w:rsidRPr="00562770">
        <w:rPr>
          <w:rFonts w:ascii="Times New Roman" w:hAnsi="Times New Roman" w:cs="Times New Roman"/>
          <w:sz w:val="28"/>
          <w:szCs w:val="28"/>
        </w:rPr>
        <w:t xml:space="preserve">.00 - письмо (60 мин.).  </w:t>
      </w:r>
    </w:p>
    <w:p w:rsidR="00F80938"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При выполнении задания «</w:t>
      </w:r>
      <w:proofErr w:type="spellStart"/>
      <w:r w:rsidRPr="00562770">
        <w:rPr>
          <w:rFonts w:ascii="Times New Roman" w:hAnsi="Times New Roman" w:cs="Times New Roman"/>
          <w:sz w:val="28"/>
          <w:szCs w:val="28"/>
        </w:rPr>
        <w:t>аудирование</w:t>
      </w:r>
      <w:proofErr w:type="spellEnd"/>
      <w:r w:rsidRPr="00562770">
        <w:rPr>
          <w:rFonts w:ascii="Times New Roman" w:hAnsi="Times New Roman" w:cs="Times New Roman"/>
          <w:sz w:val="28"/>
          <w:szCs w:val="28"/>
        </w:rPr>
        <w:t xml:space="preserve">» необходимо обратить внимание на следующее: Перед прослушиванием первого отрывка член жюри включает аудиозапись и дает возможность участникам прослушать самое начало </w:t>
      </w:r>
      <w:proofErr w:type="spellStart"/>
      <w:r w:rsidRPr="00562770">
        <w:rPr>
          <w:rFonts w:ascii="Times New Roman" w:hAnsi="Times New Roman" w:cs="Times New Roman"/>
          <w:sz w:val="28"/>
          <w:szCs w:val="28"/>
        </w:rPr>
        <w:t>аудиотекста</w:t>
      </w:r>
      <w:proofErr w:type="spellEnd"/>
      <w:r w:rsidRPr="00562770">
        <w:rPr>
          <w:rFonts w:ascii="Times New Roman" w:hAnsi="Times New Roman" w:cs="Times New Roman"/>
          <w:sz w:val="28"/>
          <w:szCs w:val="28"/>
        </w:rPr>
        <w:t xml:space="preserve">. Затем запись выключается, и член жюри обращается к аудитории с вопросом, хорошо ли всем слышно. Если в аудитории кто-то из участников плохо слышит запись, регулируется громкость звучания и устраняются все технические неполадки, влияющие на качество восприятия текста. После устранения неполадок аудиозапись возвращается на самое начало и еще раз прослушивается вводная часть. Далее аудиозапись не останавливается и прослушивается до самого конца. </w:t>
      </w:r>
    </w:p>
    <w:p w:rsidR="00F80938"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Обращаем внимание, что в задании по </w:t>
      </w:r>
      <w:proofErr w:type="spellStart"/>
      <w:r w:rsidRPr="00562770">
        <w:rPr>
          <w:rFonts w:ascii="Times New Roman" w:hAnsi="Times New Roman" w:cs="Times New Roman"/>
          <w:sz w:val="28"/>
          <w:szCs w:val="28"/>
        </w:rPr>
        <w:t>аудированию</w:t>
      </w:r>
      <w:proofErr w:type="spellEnd"/>
      <w:r w:rsidRPr="00562770">
        <w:rPr>
          <w:rFonts w:ascii="Times New Roman" w:hAnsi="Times New Roman" w:cs="Times New Roman"/>
          <w:sz w:val="28"/>
          <w:szCs w:val="28"/>
        </w:rPr>
        <w:t xml:space="preserve"> для 7-8 классов каждый текст начитан дважды, поэтому повторное включение аудиозаписи не требуется.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В задании по </w:t>
      </w:r>
      <w:proofErr w:type="spellStart"/>
      <w:r w:rsidRPr="00562770">
        <w:rPr>
          <w:rFonts w:ascii="Times New Roman" w:hAnsi="Times New Roman" w:cs="Times New Roman"/>
          <w:sz w:val="28"/>
          <w:szCs w:val="28"/>
        </w:rPr>
        <w:t>аудированию</w:t>
      </w:r>
      <w:proofErr w:type="spellEnd"/>
      <w:r w:rsidRPr="00562770">
        <w:rPr>
          <w:rFonts w:ascii="Times New Roman" w:hAnsi="Times New Roman" w:cs="Times New Roman"/>
          <w:sz w:val="28"/>
          <w:szCs w:val="28"/>
        </w:rPr>
        <w:t xml:space="preserve"> для 9-11 классов каждый текст </w:t>
      </w:r>
      <w:r>
        <w:rPr>
          <w:rFonts w:ascii="Times New Roman" w:hAnsi="Times New Roman" w:cs="Times New Roman"/>
          <w:sz w:val="28"/>
          <w:szCs w:val="28"/>
        </w:rPr>
        <w:t xml:space="preserve">также </w:t>
      </w:r>
      <w:r w:rsidRPr="00562770">
        <w:rPr>
          <w:rFonts w:ascii="Times New Roman" w:hAnsi="Times New Roman" w:cs="Times New Roman"/>
          <w:sz w:val="28"/>
          <w:szCs w:val="28"/>
        </w:rPr>
        <w:t xml:space="preserve">начитан дважды. Во время </w:t>
      </w:r>
      <w:proofErr w:type="spellStart"/>
      <w:r w:rsidRPr="00562770">
        <w:rPr>
          <w:rFonts w:ascii="Times New Roman" w:hAnsi="Times New Roman" w:cs="Times New Roman"/>
          <w:sz w:val="28"/>
          <w:szCs w:val="28"/>
        </w:rPr>
        <w:t>аудирования</w:t>
      </w:r>
      <w:proofErr w:type="spellEnd"/>
      <w:r w:rsidRPr="00562770">
        <w:rPr>
          <w:rFonts w:ascii="Times New Roman" w:hAnsi="Times New Roman" w:cs="Times New Roman"/>
          <w:sz w:val="28"/>
          <w:szCs w:val="28"/>
        </w:rPr>
        <w:t xml:space="preserve"> участники не могут задавать вопросы членам </w:t>
      </w:r>
      <w:r w:rsidRPr="00562770">
        <w:rPr>
          <w:rFonts w:ascii="Times New Roman" w:hAnsi="Times New Roman" w:cs="Times New Roman"/>
          <w:sz w:val="28"/>
          <w:szCs w:val="28"/>
        </w:rPr>
        <w:lastRenderedPageBreak/>
        <w:t xml:space="preserve">жюри или выходить из аудитории, так как шум может нарушить процедуру проведения конкурса. Задания письменного тура выполняются каждым участником индивидуально. </w:t>
      </w:r>
    </w:p>
    <w:p w:rsidR="00A7789D" w:rsidRDefault="00A7789D" w:rsidP="00A7789D">
      <w:pPr>
        <w:spacing w:after="0" w:line="240" w:lineRule="auto"/>
        <w:ind w:firstLine="709"/>
        <w:jc w:val="both"/>
        <w:rPr>
          <w:rFonts w:ascii="Times New Roman" w:hAnsi="Times New Roman" w:cs="Times New Roman"/>
          <w:b/>
          <w:sz w:val="28"/>
          <w:szCs w:val="28"/>
        </w:rPr>
      </w:pPr>
      <w:r w:rsidRPr="00562770">
        <w:rPr>
          <w:rFonts w:ascii="Times New Roman" w:hAnsi="Times New Roman" w:cs="Times New Roman"/>
          <w:sz w:val="28"/>
          <w:szCs w:val="28"/>
        </w:rPr>
        <w:t xml:space="preserve">Если участник использовал черновик, он сдаёт его вместе с работой.  </w:t>
      </w:r>
      <w:r w:rsidR="00F80938">
        <w:rPr>
          <w:rFonts w:ascii="Times New Roman" w:hAnsi="Times New Roman" w:cs="Times New Roman"/>
          <w:sz w:val="28"/>
          <w:szCs w:val="28"/>
        </w:rPr>
        <w:t>Ч</w:t>
      </w:r>
      <w:r w:rsidRPr="00562770">
        <w:rPr>
          <w:rFonts w:ascii="Times New Roman" w:hAnsi="Times New Roman" w:cs="Times New Roman"/>
          <w:sz w:val="28"/>
          <w:szCs w:val="28"/>
        </w:rPr>
        <w:t xml:space="preserve">ерновик не проверяется. </w:t>
      </w:r>
    </w:p>
    <w:p w:rsidR="00A7789D" w:rsidRPr="0022643E" w:rsidRDefault="00A7789D" w:rsidP="00A7789D">
      <w:pPr>
        <w:spacing w:after="0" w:line="240" w:lineRule="auto"/>
        <w:ind w:firstLine="709"/>
        <w:jc w:val="both"/>
        <w:rPr>
          <w:rFonts w:ascii="Times New Roman" w:hAnsi="Times New Roman" w:cs="Times New Roman"/>
          <w:b/>
          <w:sz w:val="28"/>
          <w:szCs w:val="28"/>
        </w:rPr>
      </w:pPr>
      <w:r w:rsidRPr="0022643E">
        <w:rPr>
          <w:rFonts w:ascii="Times New Roman" w:hAnsi="Times New Roman" w:cs="Times New Roman"/>
          <w:b/>
          <w:sz w:val="28"/>
          <w:szCs w:val="28"/>
        </w:rPr>
        <w:t xml:space="preserve">Материально-техническое обеспечение для выполнения олимпиадных заданий </w:t>
      </w:r>
    </w:p>
    <w:p w:rsidR="00F80938"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Для проведения муниципального этапа олимпиады рекомендуется выделить несколько аудиторий для каждой параллели. Участники муниципального этапа олимпиады размещаются по одному человеку за партой. Все рабочие места участников олимпиады должны обеспечивать им равные условия и соответствовать действующим на момент проведения олимпиады </w:t>
      </w:r>
      <w:proofErr w:type="spellStart"/>
      <w:r w:rsidRPr="00562770">
        <w:rPr>
          <w:rFonts w:ascii="Times New Roman" w:hAnsi="Times New Roman" w:cs="Times New Roman"/>
          <w:sz w:val="28"/>
          <w:szCs w:val="28"/>
        </w:rPr>
        <w:t>санитарно</w:t>
      </w:r>
      <w:proofErr w:type="spellEnd"/>
      <w:r w:rsidRPr="00562770">
        <w:rPr>
          <w:rFonts w:ascii="Times New Roman" w:hAnsi="Times New Roman" w:cs="Times New Roman"/>
          <w:sz w:val="28"/>
          <w:szCs w:val="28"/>
        </w:rPr>
        <w:t xml:space="preserve"> - эпидемиологическим правилам и нормам. Необходимо обеспечить </w:t>
      </w:r>
      <w:r w:rsidR="00F80938">
        <w:rPr>
          <w:rFonts w:ascii="Times New Roman" w:hAnsi="Times New Roman" w:cs="Times New Roman"/>
          <w:sz w:val="28"/>
          <w:szCs w:val="28"/>
        </w:rPr>
        <w:t>школьников комплектом заданий, бумагой,</w:t>
      </w:r>
      <w:r w:rsidRPr="00562770">
        <w:rPr>
          <w:rFonts w:ascii="Times New Roman" w:hAnsi="Times New Roman" w:cs="Times New Roman"/>
          <w:sz w:val="28"/>
          <w:szCs w:val="28"/>
        </w:rPr>
        <w:t xml:space="preserve"> черновиками, ручками, ознакомить обучающихся с правилами выполнения заданий.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Наличие в аудитории, где проводится олимпиада, дополнительного материала (таблиц, текстов, средств мобильной связи и т.д.) исключается. В случае нарушения этих условий обучающийся исключается из состава участников олимпиады.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 Согласно рекомендациям </w:t>
      </w:r>
      <w:r w:rsidR="00F80938">
        <w:rPr>
          <w:rFonts w:ascii="Times New Roman" w:hAnsi="Times New Roman" w:cs="Times New Roman"/>
          <w:sz w:val="28"/>
          <w:szCs w:val="28"/>
        </w:rPr>
        <w:t>ц</w:t>
      </w:r>
      <w:r w:rsidRPr="00562770">
        <w:rPr>
          <w:rFonts w:ascii="Times New Roman" w:hAnsi="Times New Roman" w:cs="Times New Roman"/>
          <w:sz w:val="28"/>
          <w:szCs w:val="28"/>
        </w:rPr>
        <w:t>ентральной предметно-</w:t>
      </w:r>
      <w:r w:rsidR="00F80938">
        <w:rPr>
          <w:rFonts w:ascii="Times New Roman" w:hAnsi="Times New Roman" w:cs="Times New Roman"/>
          <w:sz w:val="28"/>
          <w:szCs w:val="28"/>
        </w:rPr>
        <w:t xml:space="preserve">методической комиссии, во всех </w:t>
      </w:r>
      <w:r w:rsidRPr="00562770">
        <w:rPr>
          <w:rFonts w:ascii="Times New Roman" w:hAnsi="Times New Roman" w:cs="Times New Roman"/>
          <w:sz w:val="28"/>
          <w:szCs w:val="28"/>
        </w:rPr>
        <w:t xml:space="preserve">аудиториях должны быть часы, поскольку выполнение тестов требует контроля за временем. </w:t>
      </w:r>
    </w:p>
    <w:p w:rsidR="00A7789D" w:rsidRDefault="00A7789D" w:rsidP="00A7789D">
      <w:pPr>
        <w:spacing w:after="0" w:line="240" w:lineRule="auto"/>
        <w:ind w:firstLine="709"/>
        <w:jc w:val="both"/>
        <w:rPr>
          <w:rFonts w:ascii="Times New Roman" w:hAnsi="Times New Roman" w:cs="Times New Roman"/>
          <w:sz w:val="28"/>
          <w:szCs w:val="28"/>
        </w:rPr>
      </w:pPr>
      <w:r w:rsidRPr="00562770">
        <w:rPr>
          <w:rFonts w:ascii="Times New Roman" w:hAnsi="Times New Roman" w:cs="Times New Roman"/>
          <w:sz w:val="28"/>
          <w:szCs w:val="28"/>
        </w:rPr>
        <w:t xml:space="preserve">Для проведения конкурса на </w:t>
      </w:r>
      <w:proofErr w:type="spellStart"/>
      <w:r w:rsidRPr="00562770">
        <w:rPr>
          <w:rFonts w:ascii="Times New Roman" w:hAnsi="Times New Roman" w:cs="Times New Roman"/>
          <w:sz w:val="28"/>
          <w:szCs w:val="28"/>
        </w:rPr>
        <w:t>аудирование</w:t>
      </w:r>
      <w:proofErr w:type="spellEnd"/>
      <w:r w:rsidRPr="00562770">
        <w:rPr>
          <w:rFonts w:ascii="Times New Roman" w:hAnsi="Times New Roman" w:cs="Times New Roman"/>
          <w:sz w:val="28"/>
          <w:szCs w:val="28"/>
        </w:rPr>
        <w:t xml:space="preserve"> требуются CD или DVD проигрыватели и качественные динамики в каждой аудитории. В каждой аудитории, где проводится конкурс, должен быть свой диск с записью задания. Для проведения всех прочих конкурсов письменного тура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Центральная предметно-методическая комиссия олимпиады рекомендует размножать материалы заданий в формате А4 и не уменьшать формат, поскольку это существенно затрудняет выполнение заданий письменного тура и требует от участников значительных дополнительных усилий. </w:t>
      </w:r>
    </w:p>
    <w:p w:rsidR="004C2721" w:rsidRDefault="00A7789D" w:rsidP="004C6C82">
      <w:pPr>
        <w:spacing w:after="0" w:line="240" w:lineRule="auto"/>
        <w:ind w:firstLine="709"/>
        <w:jc w:val="both"/>
      </w:pPr>
      <w:r w:rsidRPr="00562770">
        <w:rPr>
          <w:rFonts w:ascii="Times New Roman" w:hAnsi="Times New Roman" w:cs="Times New Roman"/>
          <w:sz w:val="28"/>
          <w:szCs w:val="28"/>
        </w:rPr>
        <w:t xml:space="preserve">Победители и призеры муниципального этапа </w:t>
      </w:r>
      <w:r w:rsidR="004C6C82">
        <w:rPr>
          <w:rFonts w:ascii="Times New Roman" w:hAnsi="Times New Roman" w:cs="Times New Roman"/>
          <w:sz w:val="28"/>
          <w:szCs w:val="28"/>
        </w:rPr>
        <w:t>в</w:t>
      </w:r>
      <w:r w:rsidRPr="00562770">
        <w:rPr>
          <w:rFonts w:ascii="Times New Roman" w:hAnsi="Times New Roman" w:cs="Times New Roman"/>
          <w:sz w:val="28"/>
          <w:szCs w:val="28"/>
        </w:rPr>
        <w:t xml:space="preserve">сероссийской олимпиады школьников по </w:t>
      </w:r>
      <w:r>
        <w:rPr>
          <w:rFonts w:ascii="Times New Roman" w:hAnsi="Times New Roman" w:cs="Times New Roman"/>
          <w:sz w:val="28"/>
          <w:szCs w:val="28"/>
        </w:rPr>
        <w:t>испанскому</w:t>
      </w:r>
      <w:r w:rsidRPr="00562770">
        <w:rPr>
          <w:rFonts w:ascii="Times New Roman" w:hAnsi="Times New Roman" w:cs="Times New Roman"/>
          <w:sz w:val="28"/>
          <w:szCs w:val="28"/>
        </w:rPr>
        <w:t xml:space="preserve"> языку определяются по результатам набранных баллов за выполнение всех заданий данного этапа олимпиады. Итоговый результат каждого участника подсчитывается как сумма баллов за выполнение каждого задания муниципального этапа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определя</w:t>
      </w:r>
      <w:r>
        <w:rPr>
          <w:rFonts w:ascii="Times New Roman" w:hAnsi="Times New Roman" w:cs="Times New Roman"/>
          <w:sz w:val="28"/>
          <w:szCs w:val="28"/>
        </w:rPr>
        <w:t>ю</w:t>
      </w:r>
      <w:r w:rsidRPr="00562770">
        <w:rPr>
          <w:rFonts w:ascii="Times New Roman" w:hAnsi="Times New Roman" w:cs="Times New Roman"/>
          <w:sz w:val="28"/>
          <w:szCs w:val="28"/>
        </w:rPr>
        <w:t>т</w:t>
      </w:r>
      <w:r>
        <w:rPr>
          <w:rFonts w:ascii="Times New Roman" w:hAnsi="Times New Roman" w:cs="Times New Roman"/>
          <w:sz w:val="28"/>
          <w:szCs w:val="28"/>
        </w:rPr>
        <w:t>ся</w:t>
      </w:r>
      <w:r w:rsidRPr="00562770">
        <w:rPr>
          <w:rFonts w:ascii="Times New Roman" w:hAnsi="Times New Roman" w:cs="Times New Roman"/>
          <w:sz w:val="28"/>
          <w:szCs w:val="28"/>
        </w:rPr>
        <w:t xml:space="preserve"> победител</w:t>
      </w:r>
      <w:r w:rsidR="004C6C82">
        <w:rPr>
          <w:rFonts w:ascii="Times New Roman" w:hAnsi="Times New Roman" w:cs="Times New Roman"/>
          <w:sz w:val="28"/>
          <w:szCs w:val="28"/>
        </w:rPr>
        <w:t>и</w:t>
      </w:r>
      <w:r w:rsidRPr="00562770">
        <w:rPr>
          <w:rFonts w:ascii="Times New Roman" w:hAnsi="Times New Roman" w:cs="Times New Roman"/>
          <w:sz w:val="28"/>
          <w:szCs w:val="28"/>
        </w:rPr>
        <w:t xml:space="preserve"> и призер</w:t>
      </w:r>
      <w:r w:rsidR="004C6C82">
        <w:rPr>
          <w:rFonts w:ascii="Times New Roman" w:hAnsi="Times New Roman" w:cs="Times New Roman"/>
          <w:sz w:val="28"/>
          <w:szCs w:val="28"/>
        </w:rPr>
        <w:t>ы</w:t>
      </w:r>
      <w:r w:rsidRPr="00562770">
        <w:rPr>
          <w:rFonts w:ascii="Times New Roman" w:hAnsi="Times New Roman" w:cs="Times New Roman"/>
          <w:sz w:val="28"/>
          <w:szCs w:val="28"/>
        </w:rPr>
        <w:t xml:space="preserve"> муниципального этапа олимпиады. </w:t>
      </w:r>
      <w:bookmarkStart w:id="0" w:name="_GoBack"/>
      <w:bookmarkEnd w:id="0"/>
    </w:p>
    <w:sectPr w:rsidR="004C27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89D"/>
    <w:rsid w:val="004C2721"/>
    <w:rsid w:val="004C6C82"/>
    <w:rsid w:val="00A7789D"/>
    <w:rsid w:val="00F80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CE2F8"/>
  <w15:chartTrackingRefBased/>
  <w15:docId w15:val="{272EDAAB-7141-47B3-9FEF-1319D214A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1453</Words>
  <Characters>8283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Любенко Наталья Ивановна</cp:lastModifiedBy>
  <cp:revision>3</cp:revision>
  <dcterms:created xsi:type="dcterms:W3CDTF">2018-09-24T09:35:00Z</dcterms:created>
  <dcterms:modified xsi:type="dcterms:W3CDTF">2018-10-11T16:04:00Z</dcterms:modified>
</cp:coreProperties>
</file>